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983132" w:rsidRPr="007B7199" w14:paraId="13C7D44A" w14:textId="77777777" w:rsidTr="003025F4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14:paraId="2D96F87E" w14:textId="2E25A869" w:rsidR="00983132" w:rsidRPr="007B7199" w:rsidRDefault="00881AEB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881AEB">
              <w:rPr>
                <w:sz w:val="22"/>
                <w:szCs w:val="22"/>
              </w:rPr>
              <w:t>Datové centrum NPK- serverová část</w:t>
            </w:r>
          </w:p>
        </w:tc>
      </w:tr>
      <w:tr w:rsidR="00FE1F7D" w:rsidRPr="007B7199" w14:paraId="5D2AA45F" w14:textId="669F53D2" w:rsidTr="00FE1F7D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FE1F7D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FE1F7D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51F0F2B3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7C5EB11" w14:textId="26CD2A66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45A8A">
              <w:rPr>
                <w:rFonts w:asciiTheme="minorHAnsi" w:hAnsiTheme="minorHAnsi" w:cs="Calibri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ED7A566" w14:textId="27E047F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E45A8A">
              <w:rPr>
                <w:rFonts w:asciiTheme="minorHAnsi" w:hAnsiTheme="minorHAnsi" w:cstheme="minorHAnsi"/>
                <w:color w:val="FF0000"/>
              </w:rPr>
              <w:t>(doplní dodavatel; u plátce DPH zveřejněný účet ve smyslu § 96 zákona o DPH)</w:t>
            </w:r>
            <w:bookmarkStart w:id="0" w:name="_GoBack"/>
            <w:bookmarkEnd w:id="0"/>
          </w:p>
        </w:tc>
      </w:tr>
      <w:tr w:rsidR="00FF1CD2" w:rsidRPr="007B7199" w:rsidDel="001A748D" w14:paraId="31065F31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2E9ABE70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4FA2D8B" w14:textId="589C44F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CB1DDE7" w14:textId="3201DB16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88746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297A79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03552BA4" w14:textId="77777777" w:rsidTr="003025F4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6496D04" w14:textId="6B9A16CB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</w:t>
            </w:r>
            <w:r>
              <w:rPr>
                <w:rFonts w:asciiTheme="minorHAnsi" w:hAnsiTheme="minorHAnsi"/>
              </w:rPr>
              <w:t>y</w:t>
            </w:r>
            <w:r w:rsidRPr="003025F4">
              <w:rPr>
                <w:rFonts w:asciiTheme="minorHAnsi" w:hAnsiTheme="minorHAnsi"/>
              </w:rPr>
              <w:t xml:space="preserve"> oprávněn</w:t>
            </w:r>
            <w:r>
              <w:rPr>
                <w:rFonts w:asciiTheme="minorHAnsi" w:hAnsiTheme="minorHAnsi"/>
              </w:rPr>
              <w:t xml:space="preserve">é jednat ve věcech technických: </w:t>
            </w:r>
            <w:r w:rsidRPr="003025F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69E7F955" w14:textId="027EC0C0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1F147C">
      <w:headerReference w:type="default" r:id="rId8"/>
      <w:footerReference w:type="default" r:id="rId9"/>
      <w:pgSz w:w="11906" w:h="16838" w:code="9"/>
      <w:pgMar w:top="24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5937051"/>
      <w:docPartObj>
        <w:docPartGallery w:val="Page Numbers (Bottom of Page)"/>
        <w:docPartUnique/>
      </w:docPartObj>
    </w:sdtPr>
    <w:sdtEndPr/>
    <w:sdtContent>
      <w:p w14:paraId="1C919D94" w14:textId="77777777" w:rsidR="001F147C" w:rsidRPr="00110A66" w:rsidRDefault="001F147C" w:rsidP="001F147C">
        <w:pPr>
          <w:pStyle w:val="Zpat"/>
          <w:spacing w:after="0" w:line="240" w:lineRule="auto"/>
          <w:rPr>
            <w:rFonts w:asciiTheme="minorHAnsi" w:hAnsiTheme="minorHAnsi" w:cs="Arial"/>
            <w:sz w:val="18"/>
            <w:szCs w:val="18"/>
          </w:rPr>
        </w:pPr>
        <w:r w:rsidRPr="00110A66">
          <w:rPr>
            <w:rFonts w:asciiTheme="minorHAnsi" w:hAnsiTheme="minorHAnsi" w:cs="Arial"/>
            <w:sz w:val="18"/>
            <w:szCs w:val="18"/>
          </w:rPr>
          <w:t xml:space="preserve">Název projektů: „Regionální systém PACS NPK – zpracování a sdílení obrazové informace pacienta a dalších </w:t>
        </w:r>
        <w:proofErr w:type="spellStart"/>
        <w:r w:rsidRPr="00110A66">
          <w:rPr>
            <w:rFonts w:asciiTheme="minorHAnsi" w:hAnsiTheme="minorHAnsi" w:cs="Arial"/>
            <w:sz w:val="18"/>
            <w:szCs w:val="18"/>
          </w:rPr>
          <w:t>specifických</w:t>
        </w:r>
        <w:proofErr w:type="spellEnd"/>
        <w:r w:rsidRPr="00110A66">
          <w:rPr>
            <w:rFonts w:asciiTheme="minorHAnsi" w:hAnsiTheme="minorHAnsi" w:cs="Arial"/>
            <w:sz w:val="18"/>
            <w:szCs w:val="18"/>
          </w:rPr>
          <w:t xml:space="preserve"> </w:t>
        </w:r>
        <w:proofErr w:type="spellStart"/>
        <w:r w:rsidRPr="00110A66">
          <w:rPr>
            <w:rFonts w:asciiTheme="minorHAnsi" w:hAnsiTheme="minorHAnsi" w:cs="Arial"/>
            <w:sz w:val="18"/>
            <w:szCs w:val="18"/>
          </w:rPr>
          <w:t>obrazových</w:t>
        </w:r>
        <w:proofErr w:type="spellEnd"/>
        <w:r w:rsidRPr="00110A66">
          <w:rPr>
            <w:rFonts w:asciiTheme="minorHAnsi" w:hAnsiTheme="minorHAnsi" w:cs="Arial"/>
            <w:sz w:val="18"/>
            <w:szCs w:val="18"/>
          </w:rPr>
          <w:t xml:space="preserve"> informací a podpora telemedicíny v Nemocnici Pardubického kraje, a.s.“, CZ.06.3.05/0.0/0.0/16_034/0005808, „Jednotný klinický informační systém NPK“, číslo projektu: CZ.06.3.05/0.0/0.0/16_034/0005195.</w:t>
        </w:r>
      </w:p>
      <w:p w14:paraId="7237B3B6" w14:textId="352AED95" w:rsidR="00F03B00" w:rsidRDefault="001F147C" w:rsidP="001F147C">
        <w:pPr>
          <w:pStyle w:val="Zpat"/>
        </w:pPr>
        <w:r w:rsidRPr="001F147C">
          <w:rPr>
            <w:rFonts w:asciiTheme="minorHAnsi" w:hAnsiTheme="minorHAnsi" w:cs="Arial"/>
            <w:b/>
            <w:sz w:val="18"/>
            <w:szCs w:val="18"/>
          </w:rPr>
          <w:t xml:space="preserve">Tyto projekty jsou spolufinancovány Evropskou unií z Evropského fondu pro regionální rozvoj.     </w:t>
        </w:r>
        <w:r w:rsidRPr="00110A66">
          <w:rPr>
            <w:rFonts w:asciiTheme="minorHAnsi" w:hAnsiTheme="minorHAnsi" w:cs="Arial"/>
            <w:sz w:val="18"/>
            <w:szCs w:val="18"/>
          </w:rPr>
          <w:t xml:space="preserve">                                                   Stránka 1</w:t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04F2A55C" w:rsidR="004D7EEE" w:rsidRDefault="001F147C" w:rsidP="004D7EEE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9068B" wp14:editId="3EA6364C">
          <wp:simplePos x="0" y="0"/>
          <wp:positionH relativeFrom="margin">
            <wp:posOffset>4943475</wp:posOffset>
          </wp:positionH>
          <wp:positionV relativeFrom="paragraph">
            <wp:posOffset>266700</wp:posOffset>
          </wp:positionV>
          <wp:extent cx="1676400" cy="448656"/>
          <wp:effectExtent l="0" t="0" r="0" b="8890"/>
          <wp:wrapNone/>
          <wp:docPr id="110" name="Obrázek 11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5011B1" wp14:editId="55B8751F">
          <wp:extent cx="5067300" cy="837270"/>
          <wp:effectExtent l="0" t="0" r="0" b="1270"/>
          <wp:docPr id="111" name="Obrázek 111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1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47C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AEB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057B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177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1CE26-B2FA-4BAE-B150-D11DC532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1658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</cp:revision>
  <cp:lastPrinted>2018-10-15T06:15:00Z</cp:lastPrinted>
  <dcterms:created xsi:type="dcterms:W3CDTF">2020-01-10T08:26:00Z</dcterms:created>
  <dcterms:modified xsi:type="dcterms:W3CDTF">2020-02-11T11:05:00Z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